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6043B136" w:rsidR="00746E60" w:rsidRPr="00ED353B" w:rsidRDefault="00746E60" w:rsidP="00ED353B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ED353B">
        <w:rPr>
          <w:rFonts w:ascii="Calibri" w:hAnsi="Calibri" w:cs="Calibri"/>
          <w:bCs/>
          <w:szCs w:val="24"/>
        </w:rPr>
        <w:t xml:space="preserve">PREGÃO ELETRÔNICO nº </w:t>
      </w:r>
      <w:r w:rsidR="003C79E0" w:rsidRPr="00ED353B">
        <w:rPr>
          <w:rFonts w:ascii="Calibri" w:hAnsi="Calibri" w:cs="Calibri"/>
          <w:bCs/>
          <w:szCs w:val="24"/>
        </w:rPr>
        <w:t>17</w:t>
      </w:r>
      <w:r w:rsidR="00ED353B">
        <w:rPr>
          <w:rFonts w:ascii="Calibri" w:hAnsi="Calibri" w:cs="Calibri"/>
          <w:bCs/>
          <w:szCs w:val="24"/>
        </w:rPr>
        <w:t>34</w:t>
      </w:r>
      <w:r w:rsidRPr="00ED353B">
        <w:rPr>
          <w:rFonts w:ascii="Calibri" w:hAnsi="Calibri" w:cs="Calibri"/>
          <w:bCs/>
          <w:szCs w:val="24"/>
        </w:rPr>
        <w:t>/2023</w:t>
      </w:r>
    </w:p>
    <w:p w14:paraId="476DAA2D" w14:textId="52A0FB93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08C4285A" w:rsidR="00746E60" w:rsidRPr="005711D8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proofErr w:type="spellStart"/>
      <w:r>
        <w:rPr>
          <w:rFonts w:ascii="Calibri" w:hAnsi="Calibri" w:cs="Arial"/>
          <w:sz w:val="22"/>
          <w:szCs w:val="22"/>
        </w:rPr>
        <w:t>Dilmar</w:t>
      </w:r>
      <w:proofErr w:type="spellEnd"/>
      <w:r>
        <w:rPr>
          <w:rFonts w:ascii="Calibri" w:hAnsi="Calibri" w:cs="Arial"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sz w:val="22"/>
          <w:szCs w:val="22"/>
        </w:rPr>
        <w:t>Baretta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r w:rsidRPr="005711D8">
        <w:rPr>
          <w:rFonts w:ascii="Calibri" w:hAnsi="Calibri" w:cs="Calibri"/>
          <w:sz w:val="22"/>
          <w:szCs w:val="22"/>
        </w:rPr>
        <w:t xml:space="preserve">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3630C47" w14:textId="1FF258AF" w:rsidR="00746E60" w:rsidRDefault="00746E60" w:rsidP="00746E60">
      <w:pPr>
        <w:jc w:val="both"/>
        <w:rPr>
          <w:rFonts w:ascii="Calibri" w:hAnsi="Calibri" w:cs="Calibri"/>
          <w:sz w:val="8"/>
          <w:szCs w:val="8"/>
        </w:rPr>
      </w:pPr>
    </w:p>
    <w:p w14:paraId="2F40F2EA" w14:textId="69B3BD78" w:rsidR="00ED353B" w:rsidRDefault="00ED353B" w:rsidP="00746E60">
      <w:pPr>
        <w:jc w:val="both"/>
        <w:rPr>
          <w:rFonts w:ascii="Calibri" w:hAnsi="Calibri" w:cs="Calibri"/>
          <w:sz w:val="8"/>
          <w:szCs w:val="8"/>
        </w:rPr>
      </w:pPr>
    </w:p>
    <w:p w14:paraId="2F7882DB" w14:textId="77777777" w:rsidR="00ED353B" w:rsidRPr="003C79E0" w:rsidRDefault="00ED353B" w:rsidP="00746E60">
      <w:pPr>
        <w:jc w:val="both"/>
        <w:rPr>
          <w:rFonts w:ascii="Calibri" w:hAnsi="Calibri" w:cs="Calibri"/>
          <w:sz w:val="8"/>
          <w:szCs w:val="8"/>
        </w:rPr>
      </w:pPr>
    </w:p>
    <w:p w14:paraId="211DA35A" w14:textId="77777777" w:rsidR="003A60E7" w:rsidRPr="00E167D9" w:rsidRDefault="003A60E7" w:rsidP="003A60E7">
      <w:pPr>
        <w:suppressAutoHyphens w:val="0"/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  <w:lang w:eastAsia="pt-BR"/>
        </w:rPr>
      </w:pPr>
      <w:r w:rsidRPr="00E167D9">
        <w:rPr>
          <w:rFonts w:ascii="Calibri-Bold" w:hAnsi="Calibri-Bold" w:cs="Calibri-Bold"/>
          <w:b/>
          <w:bCs/>
          <w:sz w:val="22"/>
          <w:szCs w:val="22"/>
          <w:lang w:eastAsia="pt-BR"/>
        </w:rPr>
        <w:t>(TABELA DE LOTES / ITENS E OS RESPECTIVOS VENCEDORES – ANEXA À ATA DE SRP. NELA ENCONTRAM-SE AS</w:t>
      </w:r>
    </w:p>
    <w:p w14:paraId="091077A9" w14:textId="3A5B8EA9" w:rsidR="003A60E7" w:rsidRPr="0076017D" w:rsidRDefault="003A60E7" w:rsidP="003A60E7">
      <w:pPr>
        <w:pStyle w:val="Ttulo5"/>
        <w:numPr>
          <w:ilvl w:val="0"/>
          <w:numId w:val="0"/>
        </w:numPr>
        <w:jc w:val="both"/>
        <w:rPr>
          <w:rFonts w:ascii="Calibri-Bold" w:hAnsi="Calibri-Bold" w:cs="Calibri-Bold"/>
          <w:bCs/>
          <w:sz w:val="22"/>
          <w:szCs w:val="22"/>
          <w:lang w:eastAsia="pt-BR"/>
        </w:rPr>
      </w:pPr>
      <w:r w:rsidRPr="00E167D9">
        <w:rPr>
          <w:rFonts w:ascii="Calibri-Bold" w:hAnsi="Calibri-Bold" w:cs="Calibri-Bold"/>
          <w:bCs/>
          <w:sz w:val="22"/>
          <w:szCs w:val="22"/>
          <w:lang w:eastAsia="pt-BR"/>
        </w:rPr>
        <w:t xml:space="preserve">ESPECIFICAÇÕES QUANTO AO OBJETO E SEUS FUTUROS </w:t>
      </w:r>
      <w:r>
        <w:rPr>
          <w:rFonts w:ascii="Calibri-Bold" w:hAnsi="Calibri-Bold" w:cs="Calibri-Bold"/>
          <w:bCs/>
          <w:sz w:val="22"/>
          <w:szCs w:val="22"/>
          <w:lang w:eastAsia="pt-BR"/>
        </w:rPr>
        <w:t>FORNECEDORES</w:t>
      </w:r>
      <w:r w:rsidRPr="00E167D9">
        <w:rPr>
          <w:rFonts w:ascii="Calibri-Bold" w:hAnsi="Calibri-Bold" w:cs="Calibri-Bold"/>
          <w:bCs/>
          <w:sz w:val="22"/>
          <w:szCs w:val="22"/>
          <w:lang w:eastAsia="pt-BR"/>
        </w:rPr>
        <w:t>)</w:t>
      </w:r>
    </w:p>
    <w:p w14:paraId="5103D32A" w14:textId="77777777" w:rsidR="00ED353B" w:rsidRPr="00ED353B" w:rsidRDefault="00ED353B" w:rsidP="00ED353B"/>
    <w:p w14:paraId="4A2CB982" w14:textId="42F28C11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3C79E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 w:val="8"/>
          <w:szCs w:val="8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3C79E0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8"/>
          <w:szCs w:val="8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3C79E0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8"/>
          <w:szCs w:val="8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1E136306" w:rsidR="00746E60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68CAA722" w14:textId="77777777" w:rsidR="00ED353B" w:rsidRPr="005711D8" w:rsidRDefault="00ED353B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04229804" w:rsidR="00746E60" w:rsidRDefault="00801B76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1B068A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3A458ABB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  <w:sectPr w:rsidR="00746E60" w:rsidSect="00746E60">
          <w:headerReference w:type="default" r:id="rId8"/>
          <w:footerReference w:type="default" r:id="rId9"/>
          <w:type w:val="continuous"/>
          <w:pgSz w:w="11907" w:h="16840" w:code="9"/>
          <w:pgMar w:top="851" w:right="708" w:bottom="794" w:left="1134" w:header="567" w:footer="567" w:gutter="0"/>
          <w:cols w:space="720"/>
        </w:sectPr>
      </w:pPr>
    </w:p>
    <w:p w14:paraId="18E8017A" w14:textId="77777777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78D5B1F" w14:textId="77777777" w:rsidR="00746E60" w:rsidRPr="00AE67EB" w:rsidRDefault="00746E60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24ED77C6" w14:textId="77777777" w:rsidR="00746E60" w:rsidRPr="005711D8" w:rsidRDefault="00746E60" w:rsidP="00746E60">
      <w:pPr>
        <w:jc w:val="center"/>
        <w:rPr>
          <w:rFonts w:ascii="Calibri" w:hAnsi="Calibri" w:cs="Calibri"/>
          <w:sz w:val="22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4518B3A8" w14:textId="078DD205" w:rsidR="00746E60" w:rsidRDefault="00746E60" w:rsidP="00746E60">
      <w:pPr>
        <w:jc w:val="center"/>
        <w:rPr>
          <w:rFonts w:ascii="Calibri" w:hAnsi="Calibri" w:cs="Calibri"/>
          <w:sz w:val="22"/>
        </w:rPr>
      </w:pPr>
    </w:p>
    <w:p w14:paraId="66BED198" w14:textId="417BB4DF" w:rsidR="003C79E0" w:rsidRDefault="003C79E0" w:rsidP="00746E60">
      <w:pPr>
        <w:jc w:val="center"/>
        <w:rPr>
          <w:rFonts w:ascii="Calibri" w:hAnsi="Calibri" w:cs="Calibri"/>
          <w:sz w:val="22"/>
        </w:rPr>
      </w:pPr>
    </w:p>
    <w:p w14:paraId="5FB10DDE" w14:textId="77777777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06090D0" w14:textId="77777777" w:rsidR="003C79E0" w:rsidRDefault="00746E60" w:rsidP="003A60E7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  <w:r w:rsidR="003C79E0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25C5A00" w14:textId="036866E7" w:rsidR="003A60E7" w:rsidRDefault="00ED353B" w:rsidP="003A60E7">
      <w:pPr>
        <w:ind w:right="27"/>
        <w:jc w:val="center"/>
        <w:rPr>
          <w:rFonts w:ascii="Calibri" w:hAnsi="Calibri" w:cs="Calibri"/>
          <w:bCs/>
          <w:sz w:val="22"/>
          <w:szCs w:val="22"/>
        </w:rPr>
      </w:pPr>
      <w:r w:rsidRPr="00ED353B">
        <w:rPr>
          <w:rFonts w:ascii="Calibri" w:hAnsi="Calibri" w:cs="Calibri"/>
          <w:bCs/>
          <w:sz w:val="22"/>
          <w:szCs w:val="22"/>
        </w:rPr>
        <w:t>18 GIGAS COMÉRCIO DE EQUIPAMENTOS EIRELI</w:t>
      </w:r>
    </w:p>
    <w:p w14:paraId="19883FFB" w14:textId="0261560B" w:rsidR="00ED353B" w:rsidRDefault="00ED353B" w:rsidP="003C79E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6B2E8B2E" w14:textId="77777777" w:rsidR="00ED353B" w:rsidRDefault="00ED353B" w:rsidP="003C79E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5069C6E5" w14:textId="417AA7E8" w:rsidR="003C79E0" w:rsidRPr="0034514C" w:rsidRDefault="003C79E0" w:rsidP="003C79E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05001FDA" w14:textId="53B310D4" w:rsidR="003C79E0" w:rsidRDefault="003C79E0" w:rsidP="003C79E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71DCB67A" w14:textId="77777777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  <w:r w:rsidRPr="00ED353B">
        <w:rPr>
          <w:rFonts w:ascii="Calibri" w:hAnsi="Calibri" w:cs="Calibri"/>
          <w:bCs/>
          <w:sz w:val="22"/>
          <w:szCs w:val="22"/>
        </w:rPr>
        <w:t>50535015 VINICIUS DE OLIVEIRA</w:t>
      </w:r>
    </w:p>
    <w:p w14:paraId="5EB44828" w14:textId="1B0B4BB7" w:rsidR="003C79E0" w:rsidRDefault="003C79E0" w:rsidP="00746E60">
      <w:pPr>
        <w:ind w:right="27"/>
        <w:jc w:val="center"/>
        <w:rPr>
          <w:rFonts w:ascii="Calibri" w:hAnsi="Calibri" w:cs="Calibri"/>
          <w:bCs/>
          <w:sz w:val="22"/>
          <w:szCs w:val="22"/>
        </w:rPr>
      </w:pPr>
    </w:p>
    <w:p w14:paraId="1B64628E" w14:textId="739E63D6" w:rsidR="00ED353B" w:rsidRDefault="00ED353B" w:rsidP="00746E60">
      <w:pPr>
        <w:ind w:right="27"/>
        <w:jc w:val="center"/>
        <w:rPr>
          <w:rFonts w:ascii="Calibri" w:hAnsi="Calibri" w:cs="Calibri"/>
          <w:bCs/>
          <w:sz w:val="22"/>
          <w:szCs w:val="22"/>
        </w:rPr>
      </w:pPr>
    </w:p>
    <w:p w14:paraId="1E6910E4" w14:textId="77777777" w:rsidR="00ED353B" w:rsidRDefault="00ED353B" w:rsidP="00746E60">
      <w:pPr>
        <w:ind w:right="27"/>
        <w:jc w:val="center"/>
        <w:rPr>
          <w:rFonts w:ascii="Calibri" w:hAnsi="Calibri" w:cs="Calibri"/>
          <w:bCs/>
          <w:sz w:val="22"/>
          <w:szCs w:val="22"/>
        </w:rPr>
      </w:pPr>
    </w:p>
    <w:p w14:paraId="75DAB7B4" w14:textId="77777777" w:rsidR="003C79E0" w:rsidRPr="0034514C" w:rsidRDefault="003C79E0" w:rsidP="003C79E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62C67318" w14:textId="11C292DE" w:rsidR="003C79E0" w:rsidRDefault="003C79E0" w:rsidP="003C79E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4C24CF5D" w14:textId="2A5BDCDE" w:rsidR="003C79E0" w:rsidRDefault="00ED353B" w:rsidP="003C79E0">
      <w:pPr>
        <w:jc w:val="center"/>
        <w:rPr>
          <w:rFonts w:ascii="Calibri" w:hAnsi="Calibri" w:cs="Calibri"/>
          <w:bCs/>
          <w:sz w:val="22"/>
          <w:szCs w:val="22"/>
        </w:rPr>
      </w:pPr>
      <w:r w:rsidRPr="00ED353B">
        <w:rPr>
          <w:rFonts w:ascii="Calibri" w:hAnsi="Calibri" w:cs="Calibri"/>
          <w:bCs/>
          <w:sz w:val="22"/>
          <w:szCs w:val="22"/>
        </w:rPr>
        <w:t>ALTA FREQUENCIA COMERCIAL LTDA</w:t>
      </w:r>
    </w:p>
    <w:p w14:paraId="3CFC7EF8" w14:textId="5CCBBF22" w:rsidR="003C79E0" w:rsidRDefault="003C79E0" w:rsidP="00746E60">
      <w:pPr>
        <w:rPr>
          <w:rFonts w:ascii="Calibri" w:hAnsi="Calibri" w:cs="Calibri"/>
          <w:sz w:val="22"/>
        </w:rPr>
      </w:pPr>
    </w:p>
    <w:p w14:paraId="0F705844" w14:textId="77777777" w:rsidR="003C79E0" w:rsidRDefault="003C79E0" w:rsidP="00746E60">
      <w:pPr>
        <w:rPr>
          <w:rFonts w:ascii="Calibri" w:hAnsi="Calibri" w:cs="Calibri"/>
          <w:sz w:val="22"/>
        </w:rPr>
      </w:pPr>
    </w:p>
    <w:p w14:paraId="6163B162" w14:textId="77777777" w:rsidR="00ED353B" w:rsidRDefault="00ED353B" w:rsidP="003C79E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D9FD147" w14:textId="0E9ABD7A" w:rsidR="003C79E0" w:rsidRPr="0034514C" w:rsidRDefault="003C79E0" w:rsidP="003C79E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372C5AD3" w14:textId="77CAF05C" w:rsidR="003C79E0" w:rsidRDefault="003C79E0" w:rsidP="003C79E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2D04DB51" w14:textId="77777777" w:rsidR="003C79E0" w:rsidRDefault="00ED353B" w:rsidP="003C79E0">
      <w:pPr>
        <w:jc w:val="center"/>
        <w:rPr>
          <w:rFonts w:ascii="Calibri" w:hAnsi="Calibri" w:cs="Calibri"/>
          <w:bCs/>
          <w:sz w:val="22"/>
          <w:szCs w:val="22"/>
        </w:rPr>
      </w:pPr>
      <w:r w:rsidRPr="00ED353B">
        <w:rPr>
          <w:rFonts w:ascii="Calibri" w:hAnsi="Calibri" w:cs="Calibri"/>
          <w:bCs/>
          <w:sz w:val="22"/>
          <w:szCs w:val="22"/>
        </w:rPr>
        <w:t>ANAX BRASIL COMERCIO E SERVICOS LTDA</w:t>
      </w:r>
    </w:p>
    <w:p w14:paraId="79803DAB" w14:textId="3FB9AFF4" w:rsidR="00ED353B" w:rsidRDefault="00ED353B" w:rsidP="003C79E0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6EC5A94C" w14:textId="77777777" w:rsidR="00ED353B" w:rsidRPr="0034514C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2FFCBF39" w14:textId="77777777" w:rsidR="00ED353B" w:rsidRDefault="00ED353B" w:rsidP="00ED353B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0E40B5DE" w14:textId="07A11C3C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  <w:r w:rsidRPr="00ED353B">
        <w:rPr>
          <w:rFonts w:ascii="Calibri" w:hAnsi="Calibri" w:cs="Calibri"/>
          <w:bCs/>
          <w:sz w:val="22"/>
          <w:szCs w:val="22"/>
        </w:rPr>
        <w:t>C. E. N. BARROS LTDA</w:t>
      </w:r>
    </w:p>
    <w:p w14:paraId="3FD37796" w14:textId="4AC4CF69" w:rsidR="00ED353B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7B55D006" w14:textId="77777777" w:rsidR="00ED353B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811669F" w14:textId="77777777" w:rsidR="00ED353B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638DB60D" w14:textId="2E9F807F" w:rsidR="00ED353B" w:rsidRPr="0034514C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lastRenderedPageBreak/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4E8DF799" w14:textId="77777777" w:rsidR="00ED353B" w:rsidRDefault="00ED353B" w:rsidP="00ED353B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3760917C" w14:textId="559E042E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  <w:r w:rsidRPr="00ED353B">
        <w:rPr>
          <w:rFonts w:ascii="Calibri" w:hAnsi="Calibri" w:cs="Calibri"/>
          <w:bCs/>
          <w:sz w:val="22"/>
          <w:szCs w:val="22"/>
        </w:rPr>
        <w:t>ASSIS VAZ INSTRUMENTOS MUSICAIS EIRELI</w:t>
      </w:r>
    </w:p>
    <w:p w14:paraId="2A133F84" w14:textId="3F786685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28D4936F" w14:textId="77777777" w:rsidR="00ED353B" w:rsidRPr="0034514C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7E28D9A5" w14:textId="77777777" w:rsidR="00ED353B" w:rsidRDefault="00ED353B" w:rsidP="00ED353B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0032845C" w14:textId="12FFA574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  <w:r w:rsidRPr="00ED353B">
        <w:rPr>
          <w:rFonts w:ascii="Calibri" w:hAnsi="Calibri" w:cs="Calibri"/>
          <w:bCs/>
          <w:sz w:val="22"/>
          <w:szCs w:val="22"/>
        </w:rPr>
        <w:t>ELECTROINOX COMERCIO DE EQUIPAMENTOS DE ELETRONICOS LTDA</w:t>
      </w:r>
    </w:p>
    <w:p w14:paraId="747B1500" w14:textId="77777777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21D74A67" w14:textId="77777777" w:rsidR="00ED353B" w:rsidRPr="0034514C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5B4E2124" w14:textId="77777777" w:rsidR="00ED353B" w:rsidRDefault="00ED353B" w:rsidP="00ED353B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5F5A461B" w14:textId="564633DB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  <w:r w:rsidRPr="00ED353B">
        <w:rPr>
          <w:rFonts w:ascii="Calibri" w:hAnsi="Calibri" w:cs="Calibri"/>
          <w:bCs/>
          <w:sz w:val="22"/>
          <w:szCs w:val="22"/>
        </w:rPr>
        <w:t>COMP1 INFORMÁTICA LTDA</w:t>
      </w:r>
    </w:p>
    <w:p w14:paraId="4F37918A" w14:textId="25406675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58FB9AC4" w14:textId="77777777" w:rsidR="00ED353B" w:rsidRPr="0034514C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476D30BD" w14:textId="77777777" w:rsidR="00ED353B" w:rsidRDefault="00ED353B" w:rsidP="00ED353B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42F38CD7" w14:textId="59BD0568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  <w:r w:rsidRPr="00ED353B">
        <w:rPr>
          <w:rFonts w:ascii="Calibri" w:hAnsi="Calibri" w:cs="Calibri"/>
          <w:bCs/>
          <w:sz w:val="22"/>
          <w:szCs w:val="22"/>
        </w:rPr>
        <w:t>CEK INFORMATICA EIRELI ME</w:t>
      </w:r>
    </w:p>
    <w:p w14:paraId="438546C4" w14:textId="6AF89AD4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07C26769" w14:textId="77777777" w:rsidR="00ED353B" w:rsidRPr="0034514C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4805E5A2" w14:textId="77777777" w:rsidR="00ED353B" w:rsidRDefault="00ED353B" w:rsidP="00ED353B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2547646D" w14:textId="2576E9D9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  <w:r w:rsidRPr="00ED353B">
        <w:rPr>
          <w:rFonts w:ascii="Calibri" w:hAnsi="Calibri" w:cs="Calibri"/>
          <w:bCs/>
          <w:sz w:val="22"/>
          <w:szCs w:val="22"/>
        </w:rPr>
        <w:t>GLOBAL ENERGIA COMERCIO DE AUDIO E VIDEO LTDA</w:t>
      </w:r>
    </w:p>
    <w:p w14:paraId="215639A8" w14:textId="77777777" w:rsidR="00ED353B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21CD6EC0" w14:textId="5063D7AF" w:rsidR="00ED353B" w:rsidRPr="0034514C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611E8973" w14:textId="77777777" w:rsidR="00ED353B" w:rsidRDefault="00ED353B" w:rsidP="00ED353B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6B8BE87A" w14:textId="776C2669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  <w:r w:rsidRPr="00ED353B">
        <w:rPr>
          <w:rFonts w:ascii="Calibri" w:hAnsi="Calibri" w:cs="Calibri"/>
          <w:bCs/>
          <w:sz w:val="22"/>
          <w:szCs w:val="22"/>
        </w:rPr>
        <w:t>KASA KOMPLETA COMERCIO E SERVIÇOS LTDA</w:t>
      </w:r>
    </w:p>
    <w:p w14:paraId="0B0A71D9" w14:textId="33C25220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40D56234" w14:textId="552530CB" w:rsidR="00141DBD" w:rsidRDefault="00141DBD" w:rsidP="00ED353B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0ECDB5AA" w14:textId="77777777" w:rsidR="00141DBD" w:rsidRDefault="00141DBD" w:rsidP="00ED353B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46580509" w14:textId="77777777" w:rsidR="00ED353B" w:rsidRPr="0034514C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39C5F6B2" w14:textId="77777777" w:rsidR="00ED353B" w:rsidRDefault="00ED353B" w:rsidP="00ED353B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62B49F81" w14:textId="661354E5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  <w:r w:rsidRPr="00ED353B">
        <w:rPr>
          <w:rFonts w:ascii="Calibri" w:hAnsi="Calibri" w:cs="Calibri"/>
          <w:bCs/>
          <w:sz w:val="22"/>
          <w:szCs w:val="22"/>
        </w:rPr>
        <w:t>MCOM TECNOLOGIA EIRELI</w:t>
      </w:r>
    </w:p>
    <w:p w14:paraId="0EF91C01" w14:textId="05B41641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1D2273BD" w14:textId="77777777" w:rsidR="00ED353B" w:rsidRPr="0034514C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4DBEED34" w14:textId="77777777" w:rsidR="00ED353B" w:rsidRDefault="00ED353B" w:rsidP="00ED353B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68C65E74" w14:textId="12892988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  <w:r w:rsidRPr="00ED353B">
        <w:rPr>
          <w:rFonts w:ascii="Calibri" w:hAnsi="Calibri" w:cs="Calibri"/>
          <w:bCs/>
          <w:sz w:val="22"/>
          <w:szCs w:val="22"/>
        </w:rPr>
        <w:t>MIX SOLUCOES INTEGRADAS LTDA</w:t>
      </w:r>
    </w:p>
    <w:p w14:paraId="2699AC12" w14:textId="706AEF33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0801C2ED" w14:textId="77777777" w:rsidR="00ED353B" w:rsidRPr="0034514C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469FA91B" w14:textId="77777777" w:rsidR="00ED353B" w:rsidRDefault="00ED353B" w:rsidP="00ED353B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51676E5D" w14:textId="3CDEFCC2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  <w:r w:rsidRPr="00ED353B">
        <w:rPr>
          <w:rFonts w:ascii="Calibri" w:hAnsi="Calibri" w:cs="Calibri"/>
          <w:bCs/>
          <w:sz w:val="22"/>
          <w:szCs w:val="22"/>
        </w:rPr>
        <w:t>MWV WEB SITE COMÉRCIO DE PRODUTOS ELETROELETRÔNICOS LTDA ME</w:t>
      </w:r>
    </w:p>
    <w:p w14:paraId="4580248F" w14:textId="60075C03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62E8FE25" w14:textId="77777777" w:rsidR="00ED353B" w:rsidRPr="0034514C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F6AC728" w14:textId="77777777" w:rsidR="00ED353B" w:rsidRDefault="00ED353B" w:rsidP="00ED353B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1561C5AB" w14:textId="65F9FFC5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  <w:r w:rsidRPr="00ED353B">
        <w:rPr>
          <w:rFonts w:ascii="Calibri" w:hAnsi="Calibri" w:cs="Calibri"/>
          <w:bCs/>
          <w:sz w:val="22"/>
          <w:szCs w:val="22"/>
        </w:rPr>
        <w:t>PARTNER TECNOLOGIA EIRELI</w:t>
      </w:r>
    </w:p>
    <w:p w14:paraId="204F5F70" w14:textId="200D11BF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1EF77BBD" w14:textId="77777777" w:rsidR="00ED353B" w:rsidRPr="0034514C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752B9B6" w14:textId="77777777" w:rsidR="00ED353B" w:rsidRDefault="00ED353B" w:rsidP="00ED353B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306E9FDC" w14:textId="6608CBA1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  <w:r w:rsidRPr="00ED353B">
        <w:rPr>
          <w:rFonts w:ascii="Calibri" w:hAnsi="Calibri" w:cs="Calibri"/>
          <w:bCs/>
          <w:sz w:val="22"/>
          <w:szCs w:val="22"/>
        </w:rPr>
        <w:t>NIEHUES COMERCIO E REPRESENTACOES LTDA</w:t>
      </w:r>
    </w:p>
    <w:p w14:paraId="5AF5C683" w14:textId="5C899C44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064FD4D7" w14:textId="77777777" w:rsidR="00ED353B" w:rsidRPr="0034514C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3FA4E2FE" w14:textId="77777777" w:rsidR="00ED353B" w:rsidRDefault="00ED353B" w:rsidP="00ED353B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33A50E87" w14:textId="10799512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  <w:r w:rsidRPr="00ED353B">
        <w:rPr>
          <w:rFonts w:ascii="Calibri" w:hAnsi="Calibri" w:cs="Calibri"/>
          <w:bCs/>
          <w:sz w:val="22"/>
          <w:szCs w:val="22"/>
        </w:rPr>
        <w:t>PAPEL INTELIGENTE COMÉRCIO DE PRODUTOS LTDA</w:t>
      </w:r>
    </w:p>
    <w:p w14:paraId="263CD1F8" w14:textId="77777777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1B3E7511" w14:textId="77777777" w:rsidR="00ED353B" w:rsidRPr="0034514C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461DC5D2" w14:textId="77777777" w:rsidR="00ED353B" w:rsidRDefault="00ED353B" w:rsidP="00ED353B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7F3AEF6A" w14:textId="084D96FA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  <w:r w:rsidRPr="00ED353B">
        <w:rPr>
          <w:rFonts w:ascii="Calibri" w:hAnsi="Calibri" w:cs="Calibri"/>
          <w:bCs/>
          <w:sz w:val="22"/>
          <w:szCs w:val="22"/>
        </w:rPr>
        <w:t>J&amp;A SOLUÇOES</w:t>
      </w:r>
    </w:p>
    <w:p w14:paraId="5CADF950" w14:textId="77777777" w:rsidR="00ED353B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0EBA00EA" w14:textId="33ABB0E4" w:rsidR="00ED353B" w:rsidRPr="0034514C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0C1D3B2" w14:textId="77777777" w:rsidR="00ED353B" w:rsidRDefault="00ED353B" w:rsidP="00ED353B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76E32076" w14:textId="11214DB1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  <w:r w:rsidRPr="00ED353B">
        <w:rPr>
          <w:rFonts w:ascii="Calibri" w:hAnsi="Calibri" w:cs="Calibri"/>
          <w:bCs/>
          <w:sz w:val="22"/>
          <w:szCs w:val="22"/>
        </w:rPr>
        <w:t>MASTERBIDS SUPORTE EM INFORMATICA LTDA</w:t>
      </w:r>
    </w:p>
    <w:p w14:paraId="498347EF" w14:textId="1E9ED569" w:rsidR="00ED353B" w:rsidRDefault="00ED353B" w:rsidP="003C79E0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667BCED6" w14:textId="77777777" w:rsidR="00ED353B" w:rsidRPr="0034514C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36BAD523" w14:textId="77777777" w:rsidR="00ED353B" w:rsidRDefault="00ED353B" w:rsidP="00ED353B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4E6DD471" w14:textId="5E6F8435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  <w:r w:rsidRPr="00ED353B">
        <w:rPr>
          <w:rFonts w:ascii="Calibri" w:hAnsi="Calibri" w:cs="Calibri"/>
          <w:bCs/>
          <w:sz w:val="22"/>
          <w:szCs w:val="22"/>
        </w:rPr>
        <w:t>PRATIKA SOLUCOES LTDA</w:t>
      </w:r>
    </w:p>
    <w:p w14:paraId="21F85BE3" w14:textId="77777777" w:rsidR="00ED353B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29CADFBA" w14:textId="2AC6A6C3" w:rsidR="00ED353B" w:rsidRPr="0034514C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66F5AE65" w14:textId="77777777" w:rsidR="00ED353B" w:rsidRDefault="00ED353B" w:rsidP="00ED353B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35AC306F" w14:textId="60B4BA8E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  <w:r w:rsidRPr="00ED353B">
        <w:rPr>
          <w:rFonts w:ascii="Calibri" w:hAnsi="Calibri" w:cs="Calibri"/>
          <w:bCs/>
          <w:sz w:val="22"/>
          <w:szCs w:val="22"/>
        </w:rPr>
        <w:t>SUPERA COM E IMPORTAÇÃO LTDA</w:t>
      </w:r>
    </w:p>
    <w:p w14:paraId="5770727D" w14:textId="0FE50206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02008415" w14:textId="77777777" w:rsidR="00ED353B" w:rsidRPr="0034514C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68D7CF5A" w14:textId="77777777" w:rsidR="00ED353B" w:rsidRDefault="00ED353B" w:rsidP="00ED353B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5F8B6723" w14:textId="2C240104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  <w:r w:rsidRPr="00ED353B">
        <w:rPr>
          <w:rFonts w:ascii="Calibri" w:hAnsi="Calibri" w:cs="Calibri"/>
          <w:bCs/>
          <w:sz w:val="22"/>
          <w:szCs w:val="22"/>
        </w:rPr>
        <w:t>RBM DISTRIBUIDORA E COMÉRCIO LTDA</w:t>
      </w:r>
    </w:p>
    <w:p w14:paraId="32463382" w14:textId="4A32D852" w:rsidR="00ED353B" w:rsidRDefault="00ED353B" w:rsidP="00ED353B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202A34B1" w14:textId="77777777" w:rsidR="00ED353B" w:rsidRPr="0034514C" w:rsidRDefault="00ED353B" w:rsidP="00ED353B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0E3425CC" w14:textId="77777777" w:rsidR="00ED353B" w:rsidRDefault="00ED353B" w:rsidP="00ED353B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1BA19051" w14:textId="2FB8B138" w:rsidR="00ED353B" w:rsidRDefault="00141DBD" w:rsidP="00ED353B">
      <w:pPr>
        <w:jc w:val="center"/>
        <w:rPr>
          <w:rFonts w:ascii="Calibri" w:hAnsi="Calibri" w:cs="Calibri"/>
          <w:bCs/>
          <w:sz w:val="22"/>
          <w:szCs w:val="22"/>
        </w:rPr>
      </w:pPr>
      <w:r w:rsidRPr="00141DBD">
        <w:rPr>
          <w:rFonts w:ascii="Calibri" w:hAnsi="Calibri" w:cs="Calibri"/>
          <w:bCs/>
          <w:sz w:val="22"/>
          <w:szCs w:val="22"/>
        </w:rPr>
        <w:t>TOMADA 1 AUDIOVISUAL LTDA</w:t>
      </w:r>
    </w:p>
    <w:p w14:paraId="5B7380FE" w14:textId="79286D55" w:rsidR="00141DBD" w:rsidRDefault="00141DBD" w:rsidP="00ED353B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0F5E1005" w14:textId="77777777" w:rsidR="00141DBD" w:rsidRPr="0034514C" w:rsidRDefault="00141DBD" w:rsidP="00141DBD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26994EC2" w14:textId="77777777" w:rsidR="00141DBD" w:rsidRDefault="00141DBD" w:rsidP="00141DBD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626F3221" w14:textId="5A882362" w:rsidR="00141DBD" w:rsidRDefault="00141DBD" w:rsidP="00141DBD">
      <w:pPr>
        <w:jc w:val="center"/>
        <w:rPr>
          <w:rFonts w:ascii="Calibri" w:hAnsi="Calibri" w:cs="Calibri"/>
          <w:bCs/>
          <w:sz w:val="22"/>
          <w:szCs w:val="22"/>
        </w:rPr>
      </w:pPr>
      <w:r w:rsidRPr="00141DBD">
        <w:rPr>
          <w:rFonts w:ascii="Calibri" w:hAnsi="Calibri" w:cs="Calibri"/>
          <w:bCs/>
          <w:sz w:val="22"/>
          <w:szCs w:val="22"/>
        </w:rPr>
        <w:t>YNOV DISTRIBUICAO DE PRODUTOS LTDA ME</w:t>
      </w:r>
    </w:p>
    <w:p w14:paraId="1EF746A6" w14:textId="77777777" w:rsidR="00141DBD" w:rsidRDefault="00141DBD" w:rsidP="00ED353B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51B8EA7D" w14:textId="77777777" w:rsidR="00ED353B" w:rsidRDefault="00ED353B" w:rsidP="003C79E0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6CCA0AF6" w14:textId="77777777" w:rsidR="00ED353B" w:rsidRDefault="00ED353B" w:rsidP="003C79E0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483D9306" w14:textId="3E08A5B6" w:rsidR="00ED353B" w:rsidRDefault="00ED353B" w:rsidP="003C79E0">
      <w:pPr>
        <w:jc w:val="center"/>
        <w:rPr>
          <w:rFonts w:ascii="Calibri" w:hAnsi="Calibri" w:cs="Calibri"/>
          <w:sz w:val="22"/>
        </w:rPr>
        <w:sectPr w:rsidR="00ED353B" w:rsidSect="003C79E0">
          <w:type w:val="continuous"/>
          <w:pgSz w:w="11907" w:h="16840" w:code="9"/>
          <w:pgMar w:top="851" w:right="708" w:bottom="794" w:left="1134" w:header="567" w:footer="567" w:gutter="0"/>
          <w:cols w:num="3" w:space="141"/>
        </w:sectPr>
      </w:pPr>
    </w:p>
    <w:p w14:paraId="7D3E21B2" w14:textId="77777777" w:rsidR="00746E60" w:rsidRPr="005711D8" w:rsidRDefault="00746E60" w:rsidP="003C79E0">
      <w:pPr>
        <w:rPr>
          <w:rFonts w:ascii="Calibri" w:hAnsi="Calibri" w:cs="Calibri"/>
          <w:sz w:val="22"/>
        </w:rPr>
      </w:pPr>
    </w:p>
    <w:sectPr w:rsidR="00746E60" w:rsidRPr="005711D8" w:rsidSect="003A60E7"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FE4B45" w:rsidRDefault="00FE4B45">
      <w:r>
        <w:separator/>
      </w:r>
    </w:p>
  </w:endnote>
  <w:endnote w:type="continuationSeparator" w:id="0">
    <w:p w14:paraId="7E2AAA9C" w14:textId="77777777" w:rsidR="00FE4B45" w:rsidRDefault="00FE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FDB79" w14:textId="0FFF8CCE" w:rsidR="00746E60" w:rsidRDefault="00746E60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 w:rsidRPr="001B068A">
      <w:rPr>
        <w:sz w:val="14"/>
      </w:rPr>
      <w:t xml:space="preserve">PE </w:t>
    </w:r>
    <w:r w:rsidR="00801B76">
      <w:rPr>
        <w:sz w:val="14"/>
      </w:rPr>
      <w:t>1734</w:t>
    </w:r>
    <w:r w:rsidRPr="001B068A">
      <w:rPr>
        <w:sz w:val="14"/>
      </w:rPr>
      <w:t>/2023</w:t>
    </w: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noProof/>
        <w:sz w:val="14"/>
      </w:rPr>
      <w:t>16</w:t>
    </w:r>
    <w:r>
      <w:rPr>
        <w:sz w:val="14"/>
      </w:rPr>
      <w:fldChar w:fldCharType="end"/>
    </w:r>
    <w:r>
      <w:rPr>
        <w:sz w:val="14"/>
      </w:rPr>
      <w:t xml:space="preserve"> de</w:t>
    </w:r>
    <w:r w:rsidR="003A60E7">
      <w:rPr>
        <w:sz w:val="14"/>
      </w:rPr>
      <w:t xml:space="preserve"> 2</w:t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FE4B45" w:rsidRDefault="00FE4B45">
      <w:r>
        <w:separator/>
      </w:r>
    </w:p>
  </w:footnote>
  <w:footnote w:type="continuationSeparator" w:id="0">
    <w:p w14:paraId="18331152" w14:textId="77777777" w:rsidR="00FE4B45" w:rsidRDefault="00FE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FA5AB" w14:textId="77777777" w:rsidR="00746E60" w:rsidRDefault="00746E60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14A1392F">
          <wp:extent cx="1295400" cy="438150"/>
          <wp:effectExtent l="0" t="0" r="0" b="0"/>
          <wp:docPr id="3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746E60" w:rsidRPr="006A59DF" w:rsidRDefault="00746E60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A712415"/>
    <w:multiLevelType w:val="multilevel"/>
    <w:tmpl w:val="B20016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1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2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4"/>
  </w:num>
  <w:num w:numId="6">
    <w:abstractNumId w:val="8"/>
  </w:num>
  <w:num w:numId="7">
    <w:abstractNumId w:val="5"/>
  </w:num>
  <w:num w:numId="8">
    <w:abstractNumId w:val="7"/>
  </w:num>
  <w:num w:numId="9">
    <w:abstractNumId w:val="11"/>
  </w:num>
  <w:num w:numId="10">
    <w:abstractNumId w:val="14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4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4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4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4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2"/>
  </w:num>
  <w:num w:numId="33">
    <w:abstractNumId w:val="13"/>
  </w:num>
  <w:num w:numId="34">
    <w:abstractNumId w:val="9"/>
  </w:num>
  <w:num w:numId="35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1DBD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68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15C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A60E7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FC4"/>
    <w:rsid w:val="003C0F38"/>
    <w:rsid w:val="003C1D1C"/>
    <w:rsid w:val="003C57D8"/>
    <w:rsid w:val="003C77C0"/>
    <w:rsid w:val="003C79E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3075C"/>
    <w:rsid w:val="00533F16"/>
    <w:rsid w:val="005343D7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40325"/>
    <w:rsid w:val="00746E60"/>
    <w:rsid w:val="007470AF"/>
    <w:rsid w:val="007515E5"/>
    <w:rsid w:val="00751C01"/>
    <w:rsid w:val="007529B9"/>
    <w:rsid w:val="00763992"/>
    <w:rsid w:val="00764AB8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1B76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7ACE"/>
    <w:rsid w:val="00912CA0"/>
    <w:rsid w:val="009134AC"/>
    <w:rsid w:val="009139B5"/>
    <w:rsid w:val="00913C73"/>
    <w:rsid w:val="00915A6D"/>
    <w:rsid w:val="009175EF"/>
    <w:rsid w:val="00921212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058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2BD5"/>
    <w:rsid w:val="00A51CCB"/>
    <w:rsid w:val="00A53A55"/>
    <w:rsid w:val="00A54375"/>
    <w:rsid w:val="00A569F4"/>
    <w:rsid w:val="00A71183"/>
    <w:rsid w:val="00A728B8"/>
    <w:rsid w:val="00A74053"/>
    <w:rsid w:val="00A77B8F"/>
    <w:rsid w:val="00A802CA"/>
    <w:rsid w:val="00A805C5"/>
    <w:rsid w:val="00A81EAE"/>
    <w:rsid w:val="00A8322C"/>
    <w:rsid w:val="00A85C8C"/>
    <w:rsid w:val="00A864CF"/>
    <w:rsid w:val="00A900CA"/>
    <w:rsid w:val="00A9144B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A6D69"/>
    <w:rsid w:val="00EB3FC9"/>
    <w:rsid w:val="00EB75EA"/>
    <w:rsid w:val="00EB7782"/>
    <w:rsid w:val="00ED124B"/>
    <w:rsid w:val="00ED285B"/>
    <w:rsid w:val="00ED353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07268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4B2F91"/>
    <w:rsid w:val="0054441A"/>
    <w:rsid w:val="005F14F9"/>
    <w:rsid w:val="006738B0"/>
    <w:rsid w:val="00695DD5"/>
    <w:rsid w:val="006D7639"/>
    <w:rsid w:val="007265FD"/>
    <w:rsid w:val="009A05A2"/>
    <w:rsid w:val="00A1342A"/>
    <w:rsid w:val="00A3182D"/>
    <w:rsid w:val="00BA2BC2"/>
    <w:rsid w:val="00DC2A55"/>
    <w:rsid w:val="00E17B52"/>
    <w:rsid w:val="00F2680D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95DD5"/>
    <w:rPr>
      <w:color w:val="808080"/>
    </w:rPr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D8840-3E0E-41F9-A5EA-4893BBAE2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681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4353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Usuário(a)</cp:lastModifiedBy>
  <cp:revision>3</cp:revision>
  <cp:lastPrinted>2023-12-18T17:47:00Z</cp:lastPrinted>
  <dcterms:created xsi:type="dcterms:W3CDTF">2024-01-10T13:27:00Z</dcterms:created>
  <dcterms:modified xsi:type="dcterms:W3CDTF">2024-01-10T13:27:00Z</dcterms:modified>
</cp:coreProperties>
</file>